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A71734" w:rsidRDefault="00E13AF8" w:rsidP="0027179D">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61315E" w:rsidRDefault="0061315E" w:rsidP="00256E87"/>
    <w:p w:rsidR="00F55187" w:rsidRDefault="00F55187" w:rsidP="007A3F81"/>
    <w:p w:rsidR="00485B76" w:rsidRDefault="00485B76" w:rsidP="005B1267"/>
    <w:p w:rsidR="00911403" w:rsidRDefault="00911403" w:rsidP="00DC4CE9"/>
    <w:p w:rsidR="0027179D" w:rsidRDefault="0027179D" w:rsidP="00DC4CE9"/>
    <w:p w:rsidR="0027179D" w:rsidRDefault="0027179D" w:rsidP="00DC4CE9"/>
    <w:p w:rsidR="0027179D" w:rsidRDefault="0027179D" w:rsidP="00DC4CE9"/>
    <w:p w:rsidR="0027179D" w:rsidRDefault="0027179D" w:rsidP="00DC4CE9"/>
    <w:p w:rsidR="0027179D" w:rsidRDefault="0027179D" w:rsidP="00DC4CE9"/>
    <w:p w:rsidR="0027179D" w:rsidRDefault="0027179D" w:rsidP="00DC4CE9"/>
    <w:p w:rsidR="0027179D" w:rsidRDefault="0027179D" w:rsidP="00DC4CE9"/>
    <w:p w:rsidR="0027179D" w:rsidRDefault="0027179D" w:rsidP="00DC4CE9"/>
    <w:p w:rsidR="0027179D" w:rsidRDefault="0027179D" w:rsidP="00DC4CE9"/>
    <w:p w:rsidR="0027179D" w:rsidRDefault="0027179D" w:rsidP="00DC4CE9"/>
    <w:p w:rsidR="007A3F81" w:rsidRDefault="007A3F81" w:rsidP="0061315E"/>
    <w:p w:rsidR="00A71734" w:rsidRDefault="00A71734" w:rsidP="0061315E">
      <w:pPr>
        <w:rPr>
          <w:bCs/>
        </w:rPr>
      </w:pPr>
    </w:p>
    <w:p w:rsidR="007A3F81" w:rsidRDefault="007A3F81" w:rsidP="00915B7D">
      <w:pPr>
        <w:jc w:val="center"/>
        <w:rPr>
          <w:bCs/>
        </w:rPr>
      </w:pPr>
    </w:p>
    <w:p w:rsidR="007A3F81" w:rsidRPr="005A22C3" w:rsidRDefault="007A3F81"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A71734" w:rsidRPr="004A764C">
        <w:rPr>
          <w:sz w:val="26"/>
          <w:szCs w:val="26"/>
        </w:rPr>
        <w:t>поставку горючего газа по трубопроводным сетям</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27179D" w:rsidRPr="0027179D">
        <w:rPr>
          <w:iCs/>
        </w:rPr>
        <w:t>23</w:t>
      </w:r>
      <w:bookmarkStart w:id="0" w:name="_GoBack"/>
      <w:bookmarkEnd w:id="0"/>
      <w:r w:rsidRPr="00F84878">
        <w:rPr>
          <w:iCs/>
        </w:rPr>
        <w:t xml:space="preserve">» </w:t>
      </w:r>
      <w:r w:rsidR="00F55187">
        <w:rPr>
          <w:iCs/>
        </w:rPr>
        <w:t>январ</w:t>
      </w:r>
      <w:r w:rsidR="001A5DB6">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69585D" w:rsidRDefault="0069585D" w:rsidP="00B666F4"/>
    <w:p w:rsidR="00256E87" w:rsidRDefault="00256E87" w:rsidP="00B666F4"/>
    <w:p w:rsidR="00995904" w:rsidRDefault="00995904" w:rsidP="00B666F4"/>
    <w:p w:rsidR="00A71734" w:rsidRDefault="00A7173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C50F09">
          <w:rPr>
            <w:noProof/>
            <w:webHidden/>
          </w:rPr>
          <w:t>3</w:t>
        </w:r>
        <w:r w:rsidRPr="00742F11">
          <w:rPr>
            <w:noProof/>
            <w:webHidden/>
          </w:rPr>
          <w:fldChar w:fldCharType="end"/>
        </w:r>
      </w:hyperlink>
    </w:p>
    <w:p w:rsidR="00915B7D" w:rsidRPr="00742F11" w:rsidRDefault="00C50F09"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50F09"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C50F09"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C50F0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C50F0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C50F0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C50F09"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C50F09"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C50F09"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A71734">
        <w:rPr>
          <w:b/>
          <w:szCs w:val="26"/>
        </w:rPr>
        <w:t>поставку</w:t>
      </w:r>
      <w:r w:rsidR="00A71734" w:rsidRPr="00830BDD">
        <w:rPr>
          <w:b/>
          <w:szCs w:val="26"/>
        </w:rPr>
        <w:t xml:space="preserve"> горючего газа по трубопроводным сетям</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A71734"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Pr="00A71734" w:rsidRDefault="00A71734" w:rsidP="00AF44B9">
            <w:pPr>
              <w:autoSpaceDE w:val="0"/>
              <w:autoSpaceDN w:val="0"/>
              <w:adjustRightInd w:val="0"/>
              <w:jc w:val="both"/>
              <w:rPr>
                <w:rFonts w:eastAsia="Calibri"/>
                <w:bCs/>
              </w:rPr>
            </w:pPr>
            <w:r>
              <w:rPr>
                <w:rFonts w:eastAsia="Calibri"/>
                <w:bCs/>
              </w:rPr>
              <w:t>Якшимбетов Ильнур Булатович</w:t>
            </w:r>
          </w:p>
          <w:p w:rsidR="00915B7D" w:rsidRPr="00742488" w:rsidRDefault="00AF44B9" w:rsidP="00F55187">
            <w:pPr>
              <w:autoSpaceDE w:val="0"/>
              <w:autoSpaceDN w:val="0"/>
              <w:adjustRightInd w:val="0"/>
              <w:jc w:val="both"/>
              <w:rPr>
                <w:rFonts w:eastAsia="Calibri"/>
                <w:bCs/>
              </w:rPr>
            </w:pPr>
            <w:r w:rsidRPr="00B57D6D">
              <w:rPr>
                <w:rFonts w:eastAsia="Calibri"/>
                <w:bCs/>
                <w:color w:val="000000"/>
              </w:rPr>
              <w:t>тел</w:t>
            </w:r>
            <w:r w:rsidR="00A71734" w:rsidRPr="00742488">
              <w:rPr>
                <w:rFonts w:eastAsia="Calibri"/>
                <w:bCs/>
                <w:color w:val="000000"/>
              </w:rPr>
              <w:t>. + 7 (347)2215462</w:t>
            </w:r>
            <w:r w:rsidRPr="00742488">
              <w:rPr>
                <w:rFonts w:eastAsia="Calibri"/>
                <w:bCs/>
                <w:color w:val="000000"/>
              </w:rPr>
              <w:t xml:space="preserve">, </w:t>
            </w:r>
            <w:r w:rsidRPr="00B57D6D">
              <w:rPr>
                <w:rFonts w:eastAsia="Calibri"/>
                <w:bCs/>
                <w:color w:val="000000"/>
                <w:lang w:val="en-US"/>
              </w:rPr>
              <w:t>e</w:t>
            </w:r>
            <w:r w:rsidRPr="00742488">
              <w:rPr>
                <w:rFonts w:eastAsia="Calibri"/>
                <w:bCs/>
                <w:color w:val="000000"/>
              </w:rPr>
              <w:t>-</w:t>
            </w:r>
            <w:r w:rsidRPr="00B57D6D">
              <w:rPr>
                <w:rFonts w:eastAsia="Calibri"/>
                <w:bCs/>
                <w:color w:val="000000"/>
                <w:lang w:val="en-US"/>
              </w:rPr>
              <w:t>mail</w:t>
            </w:r>
            <w:r w:rsidRPr="00742488">
              <w:rPr>
                <w:rFonts w:eastAsia="Calibri"/>
                <w:bCs/>
                <w:color w:val="000000"/>
              </w:rPr>
              <w:t xml:space="preserve">: </w:t>
            </w:r>
            <w:hyperlink r:id="rId14" w:history="1">
              <w:r w:rsidR="00A71734" w:rsidRPr="00517C9F">
                <w:rPr>
                  <w:rStyle w:val="a5"/>
                  <w:lang w:val="en-US"/>
                </w:rPr>
                <w:t>i</w:t>
              </w:r>
              <w:r w:rsidR="00A71734" w:rsidRPr="00742488">
                <w:rPr>
                  <w:rStyle w:val="a5"/>
                </w:rPr>
                <w:t>.</w:t>
              </w:r>
              <w:r w:rsidR="00A71734" w:rsidRPr="00517C9F">
                <w:rPr>
                  <w:rStyle w:val="a5"/>
                  <w:lang w:val="en-US"/>
                </w:rPr>
                <w:t>yakshimbetov</w:t>
              </w:r>
              <w:r w:rsidR="00A71734" w:rsidRPr="00742488">
                <w:rPr>
                  <w:rStyle w:val="a5"/>
                </w:rPr>
                <w:t>@</w:t>
              </w:r>
              <w:r w:rsidR="00A71734" w:rsidRPr="00517C9F">
                <w:rPr>
                  <w:rStyle w:val="a5"/>
                  <w:lang w:val="en-US"/>
                </w:rPr>
                <w:t>bashtel</w:t>
              </w:r>
              <w:r w:rsidR="00A71734" w:rsidRPr="00742488">
                <w:rPr>
                  <w:rStyle w:val="a5"/>
                </w:rPr>
                <w:t>.</w:t>
              </w:r>
              <w:proofErr w:type="spellStart"/>
              <w:r w:rsidR="00A71734" w:rsidRPr="00517C9F">
                <w:rPr>
                  <w:rStyle w:val="a5"/>
                  <w:lang w:val="en-US"/>
                </w:rPr>
                <w:t>ru</w:t>
              </w:r>
              <w:proofErr w:type="spellEnd"/>
            </w:hyperlink>
            <w:r w:rsidR="00A71734" w:rsidRPr="00742488">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A71734">
              <w:rPr>
                <w:b/>
                <w:szCs w:val="26"/>
              </w:rPr>
              <w:t>поставку</w:t>
            </w:r>
            <w:r w:rsidR="00A71734" w:rsidRPr="00830BDD">
              <w:rPr>
                <w:b/>
                <w:szCs w:val="26"/>
              </w:rPr>
              <w:t xml:space="preserve"> горючего газа по трубопроводным сетям</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A71734" w:rsidP="00BF5800">
            <w:pPr>
              <w:pStyle w:val="Default"/>
              <w:jc w:val="both"/>
              <w:rPr>
                <w:iCs/>
                <w:color w:val="auto"/>
                <w:sz w:val="10"/>
                <w:szCs w:val="10"/>
              </w:rPr>
            </w:pPr>
            <w:r w:rsidRPr="00830BDD">
              <w:t>3</w:t>
            </w:r>
            <w:r>
              <w:t> </w:t>
            </w:r>
            <w:r w:rsidRPr="00830BDD">
              <w:t>649</w:t>
            </w:r>
            <w:r>
              <w:t xml:space="preserve"> </w:t>
            </w:r>
            <w:r w:rsidRPr="00830BDD">
              <w:t>823,84</w:t>
            </w:r>
            <w:r w:rsidRPr="00116D7C">
              <w:t xml:space="preserve"> (</w:t>
            </w:r>
            <w:r>
              <w:t>три миллиона шестьсот сорок девять тысяч восемьсот двадцать три) рубля 84 копейки</w:t>
            </w:r>
            <w:r w:rsidRPr="00116D7C">
              <w:rPr>
                <w:iCs/>
                <w:color w:val="auto"/>
              </w:rPr>
              <w:t xml:space="preserve">, с учетом НДС, в том числе НДС (18%) </w:t>
            </w:r>
            <w:r w:rsidR="00742488">
              <w:rPr>
                <w:iCs/>
                <w:color w:val="auto"/>
              </w:rPr>
              <w:t>556 752,7</w:t>
            </w:r>
            <w:r w:rsidR="00742488" w:rsidRPr="00742488">
              <w:rPr>
                <w:iCs/>
                <w:color w:val="auto"/>
              </w:rPr>
              <w:t>8</w:t>
            </w:r>
            <w:r w:rsidRPr="00116D7C">
              <w:rPr>
                <w:iCs/>
                <w:color w:val="auto"/>
              </w:rPr>
              <w:t xml:space="preserve"> (</w:t>
            </w:r>
            <w:r>
              <w:rPr>
                <w:iCs/>
                <w:color w:val="auto"/>
              </w:rPr>
              <w:t>пятьсот пятьдесят шесть тысяч</w:t>
            </w:r>
            <w:r w:rsidR="00742488">
              <w:rPr>
                <w:iCs/>
                <w:color w:val="auto"/>
              </w:rPr>
              <w:t xml:space="preserve"> семьсот пятьдесят два) рубля 78</w:t>
            </w:r>
            <w:r w:rsidRPr="00116D7C">
              <w:rPr>
                <w:iCs/>
                <w:color w:val="auto"/>
              </w:rPr>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D1168">
            <w:pPr>
              <w:pStyle w:val="Default"/>
              <w:rPr>
                <w:iCs/>
              </w:rPr>
            </w:pPr>
            <w:r w:rsidRPr="00F84878">
              <w:rPr>
                <w:iCs/>
              </w:rPr>
              <w:t xml:space="preserve"> </w:t>
            </w:r>
            <w:r w:rsidR="00D02223">
              <w:rPr>
                <w:iCs/>
              </w:rPr>
              <w:t xml:space="preserve">не позднее </w:t>
            </w:r>
            <w:r w:rsidRPr="00F84878">
              <w:rPr>
                <w:iCs/>
              </w:rPr>
              <w:t>«</w:t>
            </w:r>
            <w:r w:rsidR="00856E9D">
              <w:rPr>
                <w:iCs/>
              </w:rPr>
              <w:t>30</w:t>
            </w:r>
            <w:r w:rsidRPr="00F84878">
              <w:rPr>
                <w:iCs/>
              </w:rPr>
              <w:t xml:space="preserve">» </w:t>
            </w:r>
            <w:r w:rsidR="007D1168">
              <w:rPr>
                <w:iCs/>
              </w:rPr>
              <w:t>янва</w:t>
            </w:r>
            <w:r w:rsidR="008831F4">
              <w:rPr>
                <w:iCs/>
              </w:rPr>
              <w:t>ря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50F09">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C50F09">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C50F09"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A71734"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71734" w:rsidRPr="00A71734" w:rsidRDefault="00A71734" w:rsidP="00A71734">
            <w:pPr>
              <w:autoSpaceDE w:val="0"/>
              <w:autoSpaceDN w:val="0"/>
              <w:adjustRightInd w:val="0"/>
              <w:jc w:val="both"/>
              <w:rPr>
                <w:rFonts w:eastAsia="Calibri"/>
                <w:bCs/>
              </w:rPr>
            </w:pPr>
            <w:r>
              <w:rPr>
                <w:rFonts w:eastAsia="Calibri"/>
                <w:bCs/>
              </w:rPr>
              <w:t>Якшимбетов Ильнур Булатович</w:t>
            </w:r>
          </w:p>
          <w:p w:rsidR="00915B7D" w:rsidRPr="00742488" w:rsidRDefault="00A71734" w:rsidP="00A71734">
            <w:pPr>
              <w:autoSpaceDE w:val="0"/>
              <w:autoSpaceDN w:val="0"/>
              <w:adjustRightInd w:val="0"/>
              <w:jc w:val="both"/>
              <w:rPr>
                <w:rFonts w:eastAsia="Calibri"/>
                <w:bCs/>
              </w:rPr>
            </w:pPr>
            <w:r w:rsidRPr="00B57D6D">
              <w:rPr>
                <w:rFonts w:eastAsia="Calibri"/>
                <w:bCs/>
                <w:color w:val="000000"/>
              </w:rPr>
              <w:t>тел</w:t>
            </w:r>
            <w:r w:rsidRPr="00742488">
              <w:rPr>
                <w:rFonts w:eastAsia="Calibri"/>
                <w:bCs/>
                <w:color w:val="000000"/>
              </w:rPr>
              <w:t xml:space="preserve">. + 7 (347)2215462, </w:t>
            </w:r>
            <w:r w:rsidRPr="00B57D6D">
              <w:rPr>
                <w:rFonts w:eastAsia="Calibri"/>
                <w:bCs/>
                <w:color w:val="000000"/>
                <w:lang w:val="en-US"/>
              </w:rPr>
              <w:t>e</w:t>
            </w:r>
            <w:r w:rsidRPr="00742488">
              <w:rPr>
                <w:rFonts w:eastAsia="Calibri"/>
                <w:bCs/>
                <w:color w:val="000000"/>
              </w:rPr>
              <w:t>-</w:t>
            </w:r>
            <w:r w:rsidRPr="00B57D6D">
              <w:rPr>
                <w:rFonts w:eastAsia="Calibri"/>
                <w:bCs/>
                <w:color w:val="000000"/>
                <w:lang w:val="en-US"/>
              </w:rPr>
              <w:t>mail</w:t>
            </w:r>
            <w:r w:rsidRPr="00742488">
              <w:rPr>
                <w:rFonts w:eastAsia="Calibri"/>
                <w:bCs/>
                <w:color w:val="000000"/>
              </w:rPr>
              <w:t xml:space="preserve">: </w:t>
            </w:r>
            <w:hyperlink r:id="rId25" w:history="1">
              <w:r w:rsidRPr="00517C9F">
                <w:rPr>
                  <w:rStyle w:val="a5"/>
                  <w:lang w:val="en-US"/>
                </w:rPr>
                <w:t>i</w:t>
              </w:r>
              <w:r w:rsidRPr="00742488">
                <w:rPr>
                  <w:rStyle w:val="a5"/>
                </w:rPr>
                <w:t>.</w:t>
              </w:r>
              <w:r w:rsidRPr="00517C9F">
                <w:rPr>
                  <w:rStyle w:val="a5"/>
                  <w:lang w:val="en-US"/>
                </w:rPr>
                <w:t>yakshimbetov</w:t>
              </w:r>
              <w:r w:rsidRPr="00742488">
                <w:rPr>
                  <w:rStyle w:val="a5"/>
                </w:rPr>
                <w:t>@</w:t>
              </w:r>
              <w:r w:rsidRPr="00517C9F">
                <w:rPr>
                  <w:rStyle w:val="a5"/>
                  <w:lang w:val="en-US"/>
                </w:rPr>
                <w:t>bashtel</w:t>
              </w:r>
              <w:r w:rsidRPr="00742488">
                <w:rPr>
                  <w:rStyle w:val="a5"/>
                </w:rPr>
                <w:t>.</w:t>
              </w:r>
              <w:proofErr w:type="spellStart"/>
              <w:r w:rsidRPr="00517C9F">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742488"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A71734" w:rsidRPr="005C24A0" w:rsidTr="00907BCE">
        <w:tc>
          <w:tcPr>
            <w:tcW w:w="568" w:type="dxa"/>
            <w:tcBorders>
              <w:top w:val="single" w:sz="4" w:space="0" w:color="auto"/>
              <w:left w:val="single" w:sz="4" w:space="0" w:color="auto"/>
              <w:bottom w:val="single" w:sz="4" w:space="0" w:color="auto"/>
              <w:right w:val="single" w:sz="4" w:space="0" w:color="auto"/>
            </w:tcBorders>
          </w:tcPr>
          <w:p w:rsidR="00A71734" w:rsidRPr="005C24A0" w:rsidRDefault="00A71734" w:rsidP="00A71734">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A71734" w:rsidRPr="005C24A0" w:rsidRDefault="00A71734" w:rsidP="00A71734">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A71734" w:rsidRPr="00D7468D" w:rsidRDefault="00A71734" w:rsidP="00A71734">
            <w:pPr>
              <w:pStyle w:val="afff9"/>
              <w:rPr>
                <w:rFonts w:cs="Times New Roman"/>
              </w:rPr>
            </w:pPr>
            <w:r w:rsidRPr="00D7468D">
              <w:t xml:space="preserve">Общество с ограниченной ответственностью «Газпром </w:t>
            </w:r>
            <w:proofErr w:type="spellStart"/>
            <w:r w:rsidRPr="00D7468D">
              <w:t>межрегионгаз</w:t>
            </w:r>
            <w:proofErr w:type="spellEnd"/>
            <w:r w:rsidRPr="00D7468D">
              <w:t xml:space="preserve"> Уфа» (ООО «Газпром </w:t>
            </w:r>
            <w:proofErr w:type="spellStart"/>
            <w:r w:rsidRPr="00D7468D">
              <w:t>межрегионгаз</w:t>
            </w:r>
            <w:proofErr w:type="spellEnd"/>
            <w:r w:rsidRPr="00D7468D">
              <w:t xml:space="preserve"> Уфа»)</w:t>
            </w:r>
          </w:p>
        </w:tc>
      </w:tr>
      <w:tr w:rsidR="00A71734" w:rsidRPr="005C24A0" w:rsidTr="00907BCE">
        <w:tc>
          <w:tcPr>
            <w:tcW w:w="568" w:type="dxa"/>
            <w:tcBorders>
              <w:top w:val="single" w:sz="4" w:space="0" w:color="auto"/>
              <w:left w:val="single" w:sz="4" w:space="0" w:color="auto"/>
              <w:bottom w:val="single" w:sz="4" w:space="0" w:color="auto"/>
              <w:right w:val="single" w:sz="4" w:space="0" w:color="auto"/>
            </w:tcBorders>
          </w:tcPr>
          <w:p w:rsidR="00A71734" w:rsidRPr="005C24A0" w:rsidRDefault="00A71734" w:rsidP="00A71734">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A71734" w:rsidRPr="005C24A0" w:rsidRDefault="00A71734" w:rsidP="00A71734">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A71734" w:rsidRPr="0032605E" w:rsidRDefault="00A71734" w:rsidP="00A71734">
            <w:pPr>
              <w:rPr>
                <w:color w:val="FF0000"/>
              </w:rPr>
            </w:pPr>
            <w:r>
              <w:t>450008, г. Уфа, ул. Ленина, 5/4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7D1168" w:rsidRPr="00F84878">
              <w:rPr>
                <w:iCs/>
              </w:rPr>
              <w:t>«</w:t>
            </w:r>
            <w:r w:rsidR="00856E9D">
              <w:rPr>
                <w:iCs/>
              </w:rPr>
              <w:t>30</w:t>
            </w:r>
            <w:r w:rsidR="007D1168" w:rsidRPr="00F84878">
              <w:rPr>
                <w:iCs/>
              </w:rPr>
              <w:t xml:space="preserve">» </w:t>
            </w:r>
            <w:r w:rsidR="007D1168">
              <w:rPr>
                <w:iCs/>
              </w:rPr>
              <w:t>января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A71734">
              <w:rPr>
                <w:b/>
                <w:szCs w:val="26"/>
              </w:rPr>
              <w:t>поставку</w:t>
            </w:r>
            <w:r w:rsidR="00A71734" w:rsidRPr="00830BDD">
              <w:rPr>
                <w:b/>
                <w:szCs w:val="26"/>
              </w:rPr>
              <w:t xml:space="preserve"> горючего газа по трубопроводным сетям</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A71734" w:rsidP="0075546F">
            <w:pPr>
              <w:jc w:val="both"/>
            </w:pPr>
            <w:r w:rsidRPr="00830BDD">
              <w:t>3</w:t>
            </w:r>
            <w:r>
              <w:t> </w:t>
            </w:r>
            <w:r w:rsidRPr="00830BDD">
              <w:t>649</w:t>
            </w:r>
            <w:r>
              <w:t xml:space="preserve"> </w:t>
            </w:r>
            <w:r w:rsidRPr="00830BDD">
              <w:t>823,84</w:t>
            </w:r>
            <w:r w:rsidRPr="00116D7C">
              <w:t xml:space="preserve"> (</w:t>
            </w:r>
            <w:r>
              <w:t>три миллиона шестьсот сорок девять тысяч восемьсот двадцать три) рубля 84 копейки</w:t>
            </w:r>
            <w:r w:rsidRPr="00116D7C">
              <w:rPr>
                <w:iCs/>
              </w:rPr>
              <w:t xml:space="preserve">, с учетом НДС, в том числе НДС (18%) </w:t>
            </w:r>
            <w:r w:rsidR="00742488">
              <w:rPr>
                <w:iCs/>
              </w:rPr>
              <w:t>556 752,78</w:t>
            </w:r>
            <w:r w:rsidRPr="00116D7C">
              <w:rPr>
                <w:iCs/>
              </w:rPr>
              <w:t xml:space="preserve"> (</w:t>
            </w:r>
            <w:r>
              <w:rPr>
                <w:iCs/>
              </w:rPr>
              <w:t>пятьсот пятьдесят шесть тысяч</w:t>
            </w:r>
            <w:r w:rsidR="00742488">
              <w:rPr>
                <w:iCs/>
              </w:rPr>
              <w:t xml:space="preserve"> семьсот пятьдесят два) рубля 78</w:t>
            </w:r>
            <w:r w:rsidRPr="00116D7C">
              <w:rPr>
                <w:iCs/>
              </w:rPr>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C50F09">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C50F09">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C50F09">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C50F09">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C50F09">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C50F09">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6E87"/>
    <w:rsid w:val="00257593"/>
    <w:rsid w:val="0026251C"/>
    <w:rsid w:val="00262F3B"/>
    <w:rsid w:val="00263096"/>
    <w:rsid w:val="002638B3"/>
    <w:rsid w:val="00270618"/>
    <w:rsid w:val="0027179D"/>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1889"/>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488"/>
    <w:rsid w:val="00742F11"/>
    <w:rsid w:val="007458A1"/>
    <w:rsid w:val="00752A4C"/>
    <w:rsid w:val="00752CB9"/>
    <w:rsid w:val="00753959"/>
    <w:rsid w:val="007548EE"/>
    <w:rsid w:val="0075546F"/>
    <w:rsid w:val="0076432A"/>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1734"/>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50F09"/>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318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yakshimbet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yakshimbet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21362-64FB-4320-B583-08CDC25BB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4254</Words>
  <Characters>24250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151</cp:revision>
  <cp:lastPrinted>2018-01-23T11:52:00Z</cp:lastPrinted>
  <dcterms:created xsi:type="dcterms:W3CDTF">2017-07-20T07:15:00Z</dcterms:created>
  <dcterms:modified xsi:type="dcterms:W3CDTF">2018-01-23T11:52:00Z</dcterms:modified>
</cp:coreProperties>
</file>